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37AD4" w14:textId="3EF81088" w:rsidR="00DF34EA" w:rsidRPr="00E93BC4" w:rsidRDefault="00DF34EA" w:rsidP="00DF34EA">
      <w:pPr>
        <w:tabs>
          <w:tab w:val="left" w:pos="4935"/>
        </w:tabs>
        <w:rPr>
          <w:rFonts w:ascii="Liberation Serif" w:hAnsi="Liberation Serif"/>
          <w:b/>
          <w:bCs/>
          <w:noProof/>
        </w:rPr>
      </w:pPr>
      <w:bookmarkStart w:id="0" w:name="_Hlk121472493"/>
      <w:r>
        <w:rPr>
          <w:noProof/>
        </w:rPr>
        <w:drawing>
          <wp:anchor distT="0" distB="0" distL="114300" distR="114300" simplePos="0" relativeHeight="251659264" behindDoc="0" locked="0" layoutInCell="1" allowOverlap="1" wp14:anchorId="46AB6A16" wp14:editId="391197DF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BBD7AF" w14:textId="77777777" w:rsidR="00DF34EA" w:rsidRPr="00E93BC4" w:rsidRDefault="00DF34EA" w:rsidP="00DF34EA">
      <w:pPr>
        <w:jc w:val="center"/>
        <w:rPr>
          <w:lang w:val="en-US"/>
        </w:rPr>
      </w:pPr>
    </w:p>
    <w:p w14:paraId="294DFEB0" w14:textId="77777777" w:rsidR="00DF34EA" w:rsidRPr="00567442" w:rsidRDefault="00DF34EA" w:rsidP="00DF34EA">
      <w:pPr>
        <w:tabs>
          <w:tab w:val="left" w:pos="8505"/>
        </w:tabs>
        <w:ind w:left="3544" w:hanging="712"/>
        <w:rPr>
          <w:rFonts w:ascii="Liberation Serif" w:eastAsia="Times New Roman" w:hAnsi="Liberation Serif"/>
          <w:noProof/>
        </w:rPr>
      </w:pPr>
      <w:r w:rsidRPr="00351C5D">
        <w:rPr>
          <w:rFonts w:ascii="Liberation Serif" w:eastAsia="Times New Roman" w:hAnsi="Liberation Serif"/>
          <w:b/>
          <w:bCs/>
          <w:noProof/>
        </w:rPr>
        <w:t xml:space="preserve">           Zespół Zakładów Opieki Zdrowotnej w Wadowicach</w:t>
      </w:r>
      <w:r>
        <w:rPr>
          <w:rFonts w:ascii="Liberation Serif" w:eastAsia="Times New Roman" w:hAnsi="Liberation Serif"/>
          <w:noProof/>
        </w:rPr>
        <w:br/>
        <w:t xml:space="preserve">                </w:t>
      </w:r>
      <w:r>
        <w:rPr>
          <w:rFonts w:ascii="Liberation Serif" w:eastAsia="Times New Roman" w:hAnsi="Liberation Serif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/>
          <w:noProof/>
          <w:sz w:val="18"/>
          <w:szCs w:val="18"/>
        </w:rPr>
        <w:t>Karmelicka 5, 34-100 Wadowice</w:t>
      </w:r>
    </w:p>
    <w:p w14:paraId="30305C90" w14:textId="77777777" w:rsidR="00DF34EA" w:rsidRPr="00567442" w:rsidRDefault="00DF34EA" w:rsidP="00DF34EA">
      <w:pPr>
        <w:tabs>
          <w:tab w:val="left" w:pos="3686"/>
        </w:tabs>
        <w:ind w:left="708"/>
        <w:rPr>
          <w:rFonts w:ascii="Liberation Serif" w:eastAsia="Times New Roman" w:hAnsi="Liberation Serif"/>
          <w:noProof/>
          <w:sz w:val="18"/>
          <w:szCs w:val="18"/>
          <w:lang w:val="en-US"/>
        </w:rPr>
      </w:pPr>
      <w:r w:rsidRPr="00854693">
        <w:rPr>
          <w:rFonts w:eastAsia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eastAsia="Times New Roman" w:hAnsi="Liberation Serif"/>
            <w:noProof/>
            <w:sz w:val="18"/>
            <w:szCs w:val="18"/>
            <w:lang w:val="en-US"/>
          </w:rPr>
          <w:t>sekretariat@zzozwadowice.pl</w:t>
        </w:r>
      </w:hyperlink>
    </w:p>
    <w:p w14:paraId="4A5BC3BF" w14:textId="77777777" w:rsidR="00DF34EA" w:rsidRPr="00567442" w:rsidRDefault="00DF34EA" w:rsidP="00DF34EA">
      <w:pPr>
        <w:jc w:val="center"/>
        <w:rPr>
          <w:rFonts w:eastAsia="Times New Roman"/>
          <w:lang w:val="en-US"/>
        </w:rPr>
      </w:pPr>
    </w:p>
    <w:p w14:paraId="3D716282" w14:textId="77777777" w:rsidR="00DF34EA" w:rsidRPr="00567442" w:rsidRDefault="00DF34EA" w:rsidP="00DF34EA">
      <w:pPr>
        <w:tabs>
          <w:tab w:val="left" w:pos="4935"/>
        </w:tabs>
        <w:rPr>
          <w:rFonts w:ascii="Liberation Serif" w:eastAsia="Times New Roman" w:hAnsi="Liberation Serif"/>
          <w:noProof/>
          <w:lang w:val="en-US"/>
        </w:rPr>
      </w:pPr>
    </w:p>
    <w:p w14:paraId="41DCF330" w14:textId="77777777" w:rsidR="00DF34EA" w:rsidRPr="00567442" w:rsidRDefault="00DF34EA" w:rsidP="00DF34EA">
      <w:pPr>
        <w:tabs>
          <w:tab w:val="left" w:pos="4935"/>
        </w:tabs>
        <w:rPr>
          <w:rFonts w:ascii="Liberation Serif" w:eastAsia="Times New Roman" w:hAnsi="Liberation Serif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/>
          <w:noProof/>
          <w:sz w:val="18"/>
          <w:szCs w:val="18"/>
          <w:lang w:val="en-US"/>
        </w:rPr>
        <w:t xml:space="preserve">                                      </w:t>
      </w:r>
    </w:p>
    <w:p w14:paraId="546A49BC" w14:textId="77777777" w:rsidR="00DF34EA" w:rsidRPr="00567442" w:rsidRDefault="00DF34EA" w:rsidP="00DF34EA">
      <w:pPr>
        <w:tabs>
          <w:tab w:val="left" w:pos="4935"/>
        </w:tabs>
        <w:rPr>
          <w:rFonts w:ascii="Liberation Serif" w:eastAsia="Times New Roman" w:hAnsi="Liberation Serif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/>
          <w:noProof/>
          <w:sz w:val="20"/>
          <w:szCs w:val="20"/>
          <w:lang w:val="en-US"/>
        </w:rPr>
        <w:t xml:space="preserve">             </w:t>
      </w:r>
    </w:p>
    <w:bookmarkEnd w:id="0"/>
    <w:p w14:paraId="0C9B8E36" w14:textId="4BDDD4AA" w:rsidR="00DF34EA" w:rsidRPr="00BF0D0A" w:rsidRDefault="00DF34EA" w:rsidP="00DF34EA">
      <w:pPr>
        <w:spacing w:line="360" w:lineRule="auto"/>
        <w:jc w:val="right"/>
        <w:rPr>
          <w:rFonts w:ascii="Georgia" w:hAnsi="Georgia"/>
          <w:b/>
          <w:i/>
          <w:sz w:val="20"/>
          <w:szCs w:val="20"/>
        </w:rPr>
      </w:pPr>
      <w:r w:rsidRPr="00BF0D0A">
        <w:rPr>
          <w:rFonts w:ascii="Georgia" w:hAnsi="Georgia"/>
          <w:b/>
          <w:i/>
          <w:sz w:val="20"/>
          <w:szCs w:val="20"/>
        </w:rPr>
        <w:t xml:space="preserve">Załącznik nr </w:t>
      </w:r>
      <w:r w:rsidR="00D14B7F">
        <w:rPr>
          <w:rFonts w:ascii="Georgia" w:hAnsi="Georgia"/>
          <w:b/>
          <w:i/>
          <w:sz w:val="20"/>
          <w:szCs w:val="20"/>
        </w:rPr>
        <w:t>3</w:t>
      </w:r>
    </w:p>
    <w:p w14:paraId="68C762D8" w14:textId="7CEFC5C8" w:rsidR="008F73CB" w:rsidRDefault="008F73CB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15838F7B" w14:textId="7324250B" w:rsidR="00E03259" w:rsidRDefault="00E03259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4CADFC26" w14:textId="49AF2009" w:rsidR="00E03259" w:rsidRDefault="00E03259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5E6CD821" w14:textId="10AC422F" w:rsidR="00E03259" w:rsidRDefault="00E03259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3B73B089" w14:textId="604838BB" w:rsidR="00E03259" w:rsidRDefault="00E03259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4DB54A48" w14:textId="3EEF78A9" w:rsidR="00E03259" w:rsidRDefault="00E03259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03F4B055" w14:textId="5D1D648D" w:rsidR="00E03259" w:rsidRDefault="00E03259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4BA74D7D" w14:textId="77777777" w:rsidR="00E03259" w:rsidRDefault="00E03259" w:rsidP="008F73CB">
      <w:pPr>
        <w:pStyle w:val="Normalny1"/>
        <w:autoSpaceDE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4427F646" w14:textId="77777777" w:rsidR="008F73CB" w:rsidRPr="008F73CB" w:rsidRDefault="008F73CB" w:rsidP="008F73CB">
      <w:pPr>
        <w:pStyle w:val="Tekstpodstawowywcity"/>
        <w:jc w:val="center"/>
        <w:rPr>
          <w:rFonts w:ascii="Georgia" w:hAnsi="Georgia"/>
          <w:b/>
          <w:bCs/>
          <w:i/>
          <w:iCs/>
        </w:rPr>
      </w:pPr>
      <w:r w:rsidRPr="008F73CB">
        <w:rPr>
          <w:rFonts w:ascii="Georgia" w:hAnsi="Georgia"/>
          <w:b/>
          <w:bCs/>
          <w:i/>
          <w:iCs/>
        </w:rPr>
        <w:t>OŚWIADCZENIE</w:t>
      </w:r>
    </w:p>
    <w:p w14:paraId="4C1FB44B" w14:textId="77777777" w:rsidR="008F73CB" w:rsidRPr="008F73CB" w:rsidRDefault="008F73C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11689B51" w14:textId="2DBE972E" w:rsidR="008F73CB" w:rsidRPr="008F73CB" w:rsidRDefault="008F73CB" w:rsidP="007E14B0">
      <w:pPr>
        <w:pStyle w:val="Zawartotabeli"/>
        <w:spacing w:line="360" w:lineRule="auto"/>
        <w:ind w:firstLine="283"/>
        <w:jc w:val="both"/>
        <w:rPr>
          <w:b/>
          <w:bCs/>
          <w:i/>
          <w:iCs/>
          <w:sz w:val="20"/>
          <w:szCs w:val="20"/>
        </w:rPr>
      </w:pPr>
      <w:r w:rsidRPr="00802031">
        <w:rPr>
          <w:rFonts w:ascii="Georgia" w:hAnsi="Georgia"/>
          <w:sz w:val="20"/>
          <w:szCs w:val="20"/>
        </w:rPr>
        <w:t>Oświadczam, że przy naprawie</w:t>
      </w:r>
      <w:r w:rsidR="00802031" w:rsidRPr="00802031">
        <w:rPr>
          <w:rFonts w:ascii="Georgia" w:hAnsi="Georgia" w:cs="Georgia"/>
          <w:sz w:val="20"/>
          <w:szCs w:val="20"/>
          <w:lang w:eastAsia="ar-SA"/>
        </w:rPr>
        <w:t xml:space="preserve"> </w:t>
      </w:r>
      <w:r w:rsidR="00B9229B">
        <w:rPr>
          <w:rFonts w:ascii="Georgia" w:hAnsi="Georgia" w:cs="Georgia"/>
          <w:sz w:val="20"/>
          <w:szCs w:val="20"/>
          <w:lang w:eastAsia="ar-SA"/>
        </w:rPr>
        <w:t xml:space="preserve">wyposażenia dla Bloku Operacyjnego/ Pracowni Kolonoskopii* </w:t>
      </w:r>
      <w:r w:rsidR="000546B9" w:rsidRPr="000546B9">
        <w:rPr>
          <w:rFonts w:ascii="Georgia" w:eastAsia="Tahoma" w:hAnsi="Georgia" w:cs="Tahoma"/>
          <w:color w:val="000000"/>
          <w:kern w:val="1"/>
          <w:sz w:val="20"/>
          <w:szCs w:val="20"/>
        </w:rPr>
        <w:t xml:space="preserve">ZZOZ </w:t>
      </w:r>
      <w:r w:rsidR="00B9229B">
        <w:rPr>
          <w:rFonts w:ascii="Georgia" w:eastAsia="Tahoma" w:hAnsi="Georgia" w:cs="Tahoma"/>
          <w:color w:val="000000"/>
          <w:kern w:val="1"/>
          <w:sz w:val="20"/>
          <w:szCs w:val="20"/>
        </w:rPr>
        <w:br/>
      </w:r>
      <w:r w:rsidR="000546B9" w:rsidRPr="000546B9">
        <w:rPr>
          <w:rFonts w:ascii="Georgia" w:eastAsia="Tahoma" w:hAnsi="Georgia" w:cs="Tahoma"/>
          <w:color w:val="000000"/>
          <w:kern w:val="1"/>
          <w:sz w:val="20"/>
          <w:szCs w:val="20"/>
        </w:rPr>
        <w:t>w Wadowicach</w:t>
      </w:r>
      <w:r w:rsidR="000546B9">
        <w:rPr>
          <w:rFonts w:ascii="Georgia" w:eastAsia="Tahoma" w:hAnsi="Georgia" w:cs="Tahoma"/>
          <w:color w:val="000000"/>
          <w:kern w:val="1"/>
          <w:sz w:val="20"/>
          <w:szCs w:val="20"/>
        </w:rPr>
        <w:t xml:space="preserve"> </w:t>
      </w:r>
      <w:r w:rsidRPr="003B6906">
        <w:rPr>
          <w:rFonts w:ascii="Georgia" w:hAnsi="Georgia"/>
          <w:sz w:val="20"/>
          <w:szCs w:val="20"/>
        </w:rPr>
        <w:t>zastosowane zostaną oryginalne</w:t>
      </w:r>
      <w:r w:rsidR="00624460">
        <w:rPr>
          <w:rFonts w:ascii="Georgia" w:hAnsi="Georgia"/>
          <w:sz w:val="20"/>
          <w:szCs w:val="20"/>
        </w:rPr>
        <w:t xml:space="preserve">, fabrycznie nowe </w:t>
      </w:r>
      <w:r w:rsidRPr="003B6906">
        <w:rPr>
          <w:rFonts w:ascii="Georgia" w:hAnsi="Georgia"/>
          <w:sz w:val="20"/>
          <w:szCs w:val="20"/>
        </w:rPr>
        <w:t>części</w:t>
      </w:r>
      <w:r w:rsidR="00624460">
        <w:rPr>
          <w:rFonts w:ascii="Georgia" w:hAnsi="Georgia"/>
          <w:sz w:val="20"/>
          <w:szCs w:val="20"/>
        </w:rPr>
        <w:t xml:space="preserve"> zamienne</w:t>
      </w:r>
      <w:r w:rsidRPr="003B6906">
        <w:rPr>
          <w:rFonts w:ascii="Georgia" w:hAnsi="Georgia"/>
          <w:sz w:val="20"/>
          <w:szCs w:val="20"/>
        </w:rPr>
        <w:t>.</w:t>
      </w:r>
      <w:r w:rsidRPr="008F73CB">
        <w:rPr>
          <w:sz w:val="20"/>
          <w:szCs w:val="20"/>
        </w:rPr>
        <w:t xml:space="preserve"> </w:t>
      </w:r>
    </w:p>
    <w:p w14:paraId="751B1F3B" w14:textId="77777777" w:rsidR="008F73CB" w:rsidRPr="008F73CB" w:rsidRDefault="008F73C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2C8A179A" w14:textId="77777777" w:rsidR="008F73CB" w:rsidRPr="008F73CB" w:rsidRDefault="008F73C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31C0C1C7" w14:textId="77777777" w:rsidR="00FA579F" w:rsidRPr="008F73CB" w:rsidRDefault="00FA579F" w:rsidP="00FA579F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4AD6B760" w14:textId="77777777" w:rsidR="00FA579F" w:rsidRPr="008F73CB" w:rsidRDefault="00FA579F" w:rsidP="00FA579F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2A45ADAD" w14:textId="77777777" w:rsidR="00FA579F" w:rsidRPr="008F73CB" w:rsidRDefault="00FA579F" w:rsidP="00FA579F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4E248A7B" w14:textId="5104BDD0" w:rsidR="00FA579F" w:rsidRPr="008F73CB" w:rsidRDefault="00FA579F" w:rsidP="00785480">
      <w:pPr>
        <w:pStyle w:val="Normalny1"/>
        <w:autoSpaceDE w:val="0"/>
        <w:spacing w:line="240" w:lineRule="auto"/>
        <w:ind w:left="5664" w:firstLine="708"/>
        <w:jc w:val="both"/>
        <w:rPr>
          <w:i/>
          <w:iCs/>
          <w:sz w:val="20"/>
          <w:szCs w:val="20"/>
        </w:rPr>
      </w:pPr>
      <w:r w:rsidRPr="008F73CB">
        <w:rPr>
          <w:i/>
          <w:iCs/>
          <w:sz w:val="20"/>
          <w:szCs w:val="20"/>
        </w:rPr>
        <w:t xml:space="preserve">.............................................. </w:t>
      </w:r>
    </w:p>
    <w:p w14:paraId="6AE17935" w14:textId="2B646346" w:rsidR="00FA579F" w:rsidRPr="008F73CB" w:rsidRDefault="00FA579F" w:rsidP="00785480">
      <w:pPr>
        <w:pStyle w:val="Normalny1"/>
        <w:autoSpaceDE w:val="0"/>
        <w:spacing w:line="240" w:lineRule="auto"/>
        <w:ind w:left="708" w:firstLine="708"/>
        <w:jc w:val="both"/>
        <w:rPr>
          <w:rStyle w:val="Domylnaczcionkaakapitu2"/>
          <w:i/>
          <w:iCs/>
          <w:sz w:val="18"/>
          <w:szCs w:val="18"/>
        </w:rPr>
      </w:pPr>
      <w:r w:rsidRPr="008F73CB">
        <w:rPr>
          <w:rStyle w:val="Domylnaczcionkaakapitu2"/>
          <w:i/>
          <w:iCs/>
          <w:sz w:val="18"/>
          <w:szCs w:val="18"/>
        </w:rPr>
        <w:t xml:space="preserve"> </w:t>
      </w:r>
      <w:r w:rsidRPr="008F73CB">
        <w:rPr>
          <w:rStyle w:val="Domylnaczcionkaakapitu2"/>
          <w:i/>
          <w:iCs/>
          <w:sz w:val="18"/>
          <w:szCs w:val="18"/>
        </w:rPr>
        <w:tab/>
      </w:r>
      <w:r w:rsidRPr="008F73CB">
        <w:rPr>
          <w:rStyle w:val="Domylnaczcionkaakapitu2"/>
          <w:i/>
          <w:iCs/>
          <w:sz w:val="18"/>
          <w:szCs w:val="18"/>
        </w:rPr>
        <w:tab/>
      </w:r>
      <w:r w:rsidRPr="008F73CB">
        <w:rPr>
          <w:rStyle w:val="Domylnaczcionkaakapitu2"/>
          <w:i/>
          <w:iCs/>
          <w:sz w:val="18"/>
          <w:szCs w:val="18"/>
        </w:rPr>
        <w:tab/>
      </w:r>
      <w:r w:rsidRPr="008F73CB">
        <w:rPr>
          <w:rStyle w:val="Domylnaczcionkaakapitu2"/>
          <w:i/>
          <w:iCs/>
          <w:sz w:val="18"/>
          <w:szCs w:val="18"/>
        </w:rPr>
        <w:tab/>
      </w:r>
      <w:r w:rsidRPr="008F73CB">
        <w:rPr>
          <w:rStyle w:val="Domylnaczcionkaakapitu2"/>
          <w:i/>
          <w:iCs/>
          <w:sz w:val="18"/>
          <w:szCs w:val="18"/>
        </w:rPr>
        <w:tab/>
      </w:r>
      <w:r w:rsidRPr="008F73CB">
        <w:rPr>
          <w:rStyle w:val="Domylnaczcionkaakapitu2"/>
          <w:i/>
          <w:iCs/>
          <w:sz w:val="18"/>
          <w:szCs w:val="18"/>
        </w:rPr>
        <w:tab/>
      </w:r>
      <w:r w:rsidRPr="008F73CB">
        <w:rPr>
          <w:rStyle w:val="Domylnaczcionkaakapitu2"/>
          <w:i/>
          <w:iCs/>
          <w:sz w:val="18"/>
          <w:szCs w:val="18"/>
        </w:rPr>
        <w:tab/>
        <w:t>(podpis osoby uprawnionej do</w:t>
      </w:r>
    </w:p>
    <w:p w14:paraId="66F3CF00" w14:textId="39E6AE31" w:rsidR="00FA579F" w:rsidRPr="008F73CB" w:rsidRDefault="00FA579F" w:rsidP="00FA579F">
      <w:pPr>
        <w:pStyle w:val="Normalny1"/>
        <w:autoSpaceDE w:val="0"/>
        <w:spacing w:line="240" w:lineRule="auto"/>
        <w:ind w:left="5664" w:firstLine="708"/>
        <w:jc w:val="both"/>
        <w:rPr>
          <w:i/>
          <w:iCs/>
          <w:sz w:val="18"/>
          <w:szCs w:val="18"/>
        </w:rPr>
      </w:pPr>
      <w:r w:rsidRPr="008F73CB">
        <w:rPr>
          <w:i/>
          <w:iCs/>
          <w:sz w:val="18"/>
          <w:szCs w:val="18"/>
        </w:rPr>
        <w:t xml:space="preserve">reprezentowania </w:t>
      </w:r>
      <w:r w:rsidR="00DE623F">
        <w:rPr>
          <w:i/>
          <w:iCs/>
          <w:sz w:val="18"/>
          <w:szCs w:val="18"/>
        </w:rPr>
        <w:t>Wykonawcy</w:t>
      </w:r>
      <w:r w:rsidRPr="008F73CB">
        <w:rPr>
          <w:i/>
          <w:iCs/>
          <w:sz w:val="18"/>
          <w:szCs w:val="18"/>
        </w:rPr>
        <w:t>)</w:t>
      </w:r>
    </w:p>
    <w:p w14:paraId="325930CE" w14:textId="77777777" w:rsidR="00FA579F" w:rsidRPr="008F73CB" w:rsidRDefault="00FA579F" w:rsidP="00FA579F">
      <w:pPr>
        <w:tabs>
          <w:tab w:val="left" w:pos="10915"/>
        </w:tabs>
        <w:autoSpaceDE w:val="0"/>
        <w:spacing w:line="360" w:lineRule="auto"/>
        <w:ind w:right="-30"/>
        <w:rPr>
          <w:rFonts w:ascii="Georgia" w:hAnsi="Georgia" w:cs="Georgia"/>
          <w:sz w:val="20"/>
          <w:szCs w:val="20"/>
        </w:rPr>
      </w:pPr>
    </w:p>
    <w:p w14:paraId="48B8463D" w14:textId="6F61CC8D" w:rsidR="008F73CB" w:rsidRDefault="008F73C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16BA014A" w14:textId="77777777" w:rsidR="00B9229B" w:rsidRDefault="00B9229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6451E84A" w14:textId="77777777" w:rsidR="00B9229B" w:rsidRDefault="00B9229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59C36CD2" w14:textId="77777777" w:rsidR="00B9229B" w:rsidRDefault="00B9229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6401D3F8" w14:textId="77777777" w:rsidR="00B9229B" w:rsidRDefault="00B9229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p w14:paraId="4C45F9EF" w14:textId="77777777" w:rsidR="00B9229B" w:rsidRPr="00B9229B" w:rsidRDefault="00B9229B" w:rsidP="00B9229B">
      <w:pPr>
        <w:tabs>
          <w:tab w:val="left" w:pos="360"/>
        </w:tabs>
        <w:autoSpaceDE w:val="0"/>
        <w:spacing w:after="160" w:line="360" w:lineRule="auto"/>
        <w:jc w:val="both"/>
        <w:rPr>
          <w:rFonts w:ascii="Georgia" w:eastAsiaTheme="minorHAnsi" w:hAnsi="Georgia" w:cs="Georgia"/>
          <w:i/>
          <w:sz w:val="16"/>
          <w:szCs w:val="22"/>
          <w:lang w:eastAsia="en-US"/>
        </w:rPr>
      </w:pPr>
      <w:r w:rsidRPr="00B9229B">
        <w:rPr>
          <w:rFonts w:ascii="Georgia" w:eastAsiaTheme="minorHAnsi" w:hAnsi="Georgia" w:cs="Georgia"/>
          <w:i/>
          <w:sz w:val="16"/>
          <w:szCs w:val="22"/>
          <w:lang w:eastAsia="en-US"/>
        </w:rPr>
        <w:t>*niepotrzebne skreślić</w:t>
      </w:r>
    </w:p>
    <w:p w14:paraId="15F13A81" w14:textId="77777777" w:rsidR="008F73CB" w:rsidRPr="008F73CB" w:rsidRDefault="008F73CB" w:rsidP="008F73CB">
      <w:pPr>
        <w:pStyle w:val="Standard"/>
        <w:tabs>
          <w:tab w:val="left" w:pos="0"/>
        </w:tabs>
        <w:spacing w:after="0" w:line="360" w:lineRule="auto"/>
        <w:jc w:val="both"/>
        <w:rPr>
          <w:b w:val="0"/>
          <w:bCs w:val="0"/>
          <w:sz w:val="18"/>
          <w:szCs w:val="18"/>
        </w:rPr>
      </w:pPr>
    </w:p>
    <w:sectPr w:rsidR="008F73CB" w:rsidRPr="008F73CB" w:rsidSect="00011767">
      <w:footerReference w:type="even" r:id="rId9"/>
      <w:footerReference w:type="default" r:id="rId10"/>
      <w:pgSz w:w="11905" w:h="16837" w:code="9"/>
      <w:pgMar w:top="993" w:right="1134" w:bottom="70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E4E0B" w14:textId="77777777" w:rsidR="00660096" w:rsidRDefault="00660096">
      <w:r>
        <w:separator/>
      </w:r>
    </w:p>
  </w:endnote>
  <w:endnote w:type="continuationSeparator" w:id="0">
    <w:p w14:paraId="290CF275" w14:textId="77777777" w:rsidR="00660096" w:rsidRDefault="0066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30F29" w14:textId="77777777" w:rsidR="00462157" w:rsidRDefault="008F73CB">
    <w:pPr>
      <w:pStyle w:val="Stopka"/>
      <w:framePr w:wrap="auto" w:vAnchor="text" w:hAnchor="margin" w:xAlign="right" w:y="1"/>
      <w:rPr>
        <w:rStyle w:val="Numerstrony"/>
        <w:rFonts w:eastAsia="Times New Roman"/>
      </w:rPr>
    </w:pPr>
    <w:r>
      <w:rPr>
        <w:rStyle w:val="Numerstrony"/>
        <w:rFonts w:eastAsia="Times New Roman"/>
      </w:rPr>
      <w:fldChar w:fldCharType="begin"/>
    </w:r>
    <w:r>
      <w:rPr>
        <w:rStyle w:val="Numerstrony"/>
        <w:rFonts w:eastAsia="Times New Roman"/>
      </w:rPr>
      <w:instrText xml:space="preserve">PAGE  </w:instrText>
    </w:r>
    <w:r>
      <w:rPr>
        <w:rStyle w:val="Numerstrony"/>
        <w:rFonts w:eastAsia="Times New Roman"/>
      </w:rPr>
      <w:fldChar w:fldCharType="end"/>
    </w:r>
  </w:p>
  <w:p w14:paraId="391973AF" w14:textId="77777777" w:rsidR="00462157" w:rsidRDefault="004621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166A4" w14:textId="77777777" w:rsidR="00462157" w:rsidRDefault="004621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AD0BE" w14:textId="77777777" w:rsidR="00660096" w:rsidRDefault="00660096">
      <w:r>
        <w:separator/>
      </w:r>
    </w:p>
  </w:footnote>
  <w:footnote w:type="continuationSeparator" w:id="0">
    <w:p w14:paraId="2F83DF7E" w14:textId="77777777" w:rsidR="00660096" w:rsidRDefault="00660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0C7C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cs="Times New Roman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000003"/>
    <w:multiLevelType w:val="multilevel"/>
    <w:tmpl w:val="89FAB02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eorgia" w:hAnsi="Georgi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E614140C"/>
    <w:name w:val="WW8Num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ascii="Georgia" w:eastAsia="Times New Roman" w:hAnsi="Georgia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  <w:bCs/>
        <w:i w:val="0"/>
        <w:iCs/>
        <w:sz w:val="20"/>
        <w:szCs w:val="20"/>
      </w:r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Georgia"/>
        <w:b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00000008"/>
    <w:multiLevelType w:val="multilevel"/>
    <w:tmpl w:val="F8741B0E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00000009"/>
    <w:multiLevelType w:val="multi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eorgia" w:hAnsi="Georgia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00000A"/>
    <w:multiLevelType w:val="multilevel"/>
    <w:tmpl w:val="2B245B2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eorgia" w:hAnsi="Georgi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0000000C"/>
    <w:multiLevelType w:val="multi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13"/>
    <w:multiLevelType w:val="singleLevel"/>
    <w:tmpl w:val="00000013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 w:hint="default"/>
        <w:sz w:val="20"/>
        <w:szCs w:val="20"/>
      </w:rPr>
    </w:lvl>
  </w:abstractNum>
  <w:abstractNum w:abstractNumId="10" w15:restartNumberingAfterBreak="0">
    <w:nsid w:val="226A73B8"/>
    <w:multiLevelType w:val="hybridMultilevel"/>
    <w:tmpl w:val="198A07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223819"/>
    <w:multiLevelType w:val="hybridMultilevel"/>
    <w:tmpl w:val="32B6EA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9681638">
    <w:abstractNumId w:val="0"/>
  </w:num>
  <w:num w:numId="2" w16cid:durableId="1421372676">
    <w:abstractNumId w:val="1"/>
  </w:num>
  <w:num w:numId="3" w16cid:durableId="210657548">
    <w:abstractNumId w:val="2"/>
  </w:num>
  <w:num w:numId="4" w16cid:durableId="1951083747">
    <w:abstractNumId w:val="3"/>
  </w:num>
  <w:num w:numId="5" w16cid:durableId="958682025">
    <w:abstractNumId w:val="4"/>
  </w:num>
  <w:num w:numId="6" w16cid:durableId="46034898">
    <w:abstractNumId w:val="5"/>
  </w:num>
  <w:num w:numId="7" w16cid:durableId="1669674638">
    <w:abstractNumId w:val="6"/>
  </w:num>
  <w:num w:numId="8" w16cid:durableId="1541432692">
    <w:abstractNumId w:val="7"/>
  </w:num>
  <w:num w:numId="9" w16cid:durableId="1784424791">
    <w:abstractNumId w:val="8"/>
  </w:num>
  <w:num w:numId="10" w16cid:durableId="1723362035">
    <w:abstractNumId w:val="9"/>
  </w:num>
  <w:num w:numId="11" w16cid:durableId="692074155">
    <w:abstractNumId w:val="11"/>
  </w:num>
  <w:num w:numId="12" w16cid:durableId="19712805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CB"/>
    <w:rsid w:val="000546B9"/>
    <w:rsid w:val="001F7D5B"/>
    <w:rsid w:val="002738E2"/>
    <w:rsid w:val="003B6906"/>
    <w:rsid w:val="00462157"/>
    <w:rsid w:val="004B058B"/>
    <w:rsid w:val="004F1BEB"/>
    <w:rsid w:val="00567DD2"/>
    <w:rsid w:val="00587D5F"/>
    <w:rsid w:val="00624460"/>
    <w:rsid w:val="00646196"/>
    <w:rsid w:val="00660096"/>
    <w:rsid w:val="00670127"/>
    <w:rsid w:val="00705E34"/>
    <w:rsid w:val="007355B1"/>
    <w:rsid w:val="00785480"/>
    <w:rsid w:val="007A3A7F"/>
    <w:rsid w:val="007E14B0"/>
    <w:rsid w:val="00802031"/>
    <w:rsid w:val="008834F4"/>
    <w:rsid w:val="008F73CB"/>
    <w:rsid w:val="00966398"/>
    <w:rsid w:val="00AA27C4"/>
    <w:rsid w:val="00AF4B12"/>
    <w:rsid w:val="00B9229B"/>
    <w:rsid w:val="00BD342B"/>
    <w:rsid w:val="00BE026E"/>
    <w:rsid w:val="00CC6121"/>
    <w:rsid w:val="00D14B7F"/>
    <w:rsid w:val="00D77F3D"/>
    <w:rsid w:val="00DE623F"/>
    <w:rsid w:val="00DF34EA"/>
    <w:rsid w:val="00E00DC3"/>
    <w:rsid w:val="00E03259"/>
    <w:rsid w:val="00FA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C640"/>
  <w15:chartTrackingRefBased/>
  <w15:docId w15:val="{A8A4C292-D4A3-4007-A86E-58A2A65F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3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73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73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F73C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8F73CB"/>
    <w:pPr>
      <w:ind w:left="720"/>
    </w:pPr>
  </w:style>
  <w:style w:type="paragraph" w:customStyle="1" w:styleId="Default">
    <w:name w:val="Default"/>
    <w:qFormat/>
    <w:rsid w:val="008F73CB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8F73CB"/>
    <w:pPr>
      <w:tabs>
        <w:tab w:val="left" w:pos="720"/>
      </w:tabs>
      <w:autoSpaceDE w:val="0"/>
      <w:spacing w:line="360" w:lineRule="auto"/>
      <w:jc w:val="both"/>
    </w:pPr>
    <w:rPr>
      <w:rFonts w:ascii="Georgia" w:hAnsi="Georgia" w:cs="Georgia"/>
      <w:kern w:val="1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73CB"/>
    <w:rPr>
      <w:rFonts w:ascii="Georgia" w:eastAsia="Calibri" w:hAnsi="Georgia" w:cs="Georgia"/>
      <w:kern w:val="1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F7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F73CB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F73CB"/>
    <w:rPr>
      <w:rFonts w:cs="Times New Roman"/>
    </w:rPr>
  </w:style>
  <w:style w:type="paragraph" w:styleId="NormalnyWeb">
    <w:name w:val="Normal (Web)"/>
    <w:basedOn w:val="Normalny"/>
    <w:uiPriority w:val="99"/>
    <w:qFormat/>
    <w:rsid w:val="008F73CB"/>
    <w:pPr>
      <w:widowControl w:val="0"/>
      <w:suppressAutoHyphens/>
      <w:spacing w:before="280" w:after="280"/>
    </w:pPr>
    <w:rPr>
      <w:kern w:val="1"/>
      <w:lang w:eastAsia="ar-SA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"/>
    <w:basedOn w:val="Normalny"/>
    <w:link w:val="AkapitzlistZnak"/>
    <w:qFormat/>
    <w:rsid w:val="008F73CB"/>
    <w:pPr>
      <w:suppressAutoHyphens/>
      <w:spacing w:line="100" w:lineRule="atLeast"/>
      <w:ind w:left="720"/>
      <w:textAlignment w:val="baseline"/>
    </w:pPr>
    <w:rPr>
      <w:rFonts w:eastAsia="Times New Roman"/>
      <w:kern w:val="1"/>
      <w:lang w:eastAsia="ar-SA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basedOn w:val="Domylnaczcionkaakapitu"/>
    <w:link w:val="Akapitzlist"/>
    <w:qFormat/>
    <w:rsid w:val="008F73C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rsid w:val="008F73CB"/>
    <w:rPr>
      <w:rFonts w:ascii="Times New Roman" w:hAnsi="Times New Roman" w:cs="Times New Roman"/>
      <w:color w:val="0000FF"/>
      <w:u w:val="single"/>
    </w:rPr>
  </w:style>
  <w:style w:type="paragraph" w:customStyle="1" w:styleId="Domylnie">
    <w:name w:val="Domyślnie"/>
    <w:rsid w:val="008F73CB"/>
    <w:pPr>
      <w:suppressAutoHyphens/>
      <w:spacing w:after="200" w:line="276" w:lineRule="auto"/>
    </w:pPr>
    <w:rPr>
      <w:rFonts w:ascii="Georgia" w:eastAsia="Times New Roman" w:hAnsi="Georgia" w:cs="Georgia"/>
      <w:b/>
      <w:i/>
      <w:color w:val="00000A"/>
      <w:lang w:eastAsia="ar-SA"/>
    </w:rPr>
  </w:style>
  <w:style w:type="paragraph" w:customStyle="1" w:styleId="western">
    <w:name w:val="western"/>
    <w:basedOn w:val="Normalny"/>
    <w:rsid w:val="008F73CB"/>
    <w:pPr>
      <w:suppressAutoHyphens/>
      <w:spacing w:before="280" w:after="119"/>
    </w:pPr>
    <w:rPr>
      <w:rFonts w:eastAsia="Times New Roman"/>
      <w:color w:val="000000"/>
      <w:lang w:eastAsia="zh-CN"/>
    </w:rPr>
  </w:style>
  <w:style w:type="paragraph" w:styleId="Bezodstpw">
    <w:name w:val="No Spacing"/>
    <w:qFormat/>
    <w:rsid w:val="008F73CB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zustzmustartykuempunktem">
    <w:name w:val="zustzmustartykuempunktem"/>
    <w:basedOn w:val="Normalny"/>
    <w:rsid w:val="008F73CB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F73C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73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73CB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rsid w:val="008F73CB"/>
  </w:style>
  <w:style w:type="paragraph" w:customStyle="1" w:styleId="Normalny1">
    <w:name w:val="Normalny1"/>
    <w:rsid w:val="008F73CB"/>
    <w:pPr>
      <w:widowControl w:val="0"/>
      <w:suppressAutoHyphens/>
      <w:spacing w:after="0" w:line="100" w:lineRule="atLeast"/>
      <w:textAlignment w:val="baseline"/>
    </w:pPr>
    <w:rPr>
      <w:rFonts w:ascii="Georgia" w:eastAsia="Calibri" w:hAnsi="Georgia" w:cs="Georgia"/>
      <w:kern w:val="1"/>
      <w:sz w:val="24"/>
      <w:szCs w:val="24"/>
      <w:lang w:eastAsia="ar-SA"/>
    </w:rPr>
  </w:style>
  <w:style w:type="paragraph" w:customStyle="1" w:styleId="Standard">
    <w:name w:val="Standard"/>
    <w:rsid w:val="008F73CB"/>
    <w:pPr>
      <w:suppressAutoHyphens/>
      <w:autoSpaceDN w:val="0"/>
      <w:spacing w:after="200" w:line="276" w:lineRule="auto"/>
      <w:textAlignment w:val="baseline"/>
    </w:pPr>
    <w:rPr>
      <w:rFonts w:ascii="Georgia" w:eastAsia="Calibri" w:hAnsi="Georgia" w:cs="Georgia"/>
      <w:b/>
      <w:bCs/>
      <w:i/>
      <w:iCs/>
      <w:kern w:val="3"/>
      <w:lang w:eastAsia="pl-PL"/>
    </w:rPr>
  </w:style>
  <w:style w:type="paragraph" w:customStyle="1" w:styleId="WW-Domylnie">
    <w:name w:val="WW-Domyślnie"/>
    <w:rsid w:val="00802031"/>
    <w:pPr>
      <w:suppressAutoHyphens/>
      <w:spacing w:after="200" w:line="276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0546B9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ZZOZ_TG Wadowice</cp:lastModifiedBy>
  <cp:revision>17</cp:revision>
  <cp:lastPrinted>2024-08-07T07:56:00Z</cp:lastPrinted>
  <dcterms:created xsi:type="dcterms:W3CDTF">2022-06-28T08:35:00Z</dcterms:created>
  <dcterms:modified xsi:type="dcterms:W3CDTF">2025-04-28T10:01:00Z</dcterms:modified>
</cp:coreProperties>
</file>